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98589" w14:textId="77777777" w:rsidR="00493F64" w:rsidRDefault="00493F64">
      <w:pPr>
        <w:rPr>
          <w:rFonts w:ascii="Calibri" w:hAnsi="Calibri" w:cs="Arial"/>
          <w:b/>
          <w:bCs/>
          <w:sz w:val="28"/>
          <w:szCs w:val="28"/>
        </w:rPr>
      </w:pPr>
    </w:p>
    <w:p w14:paraId="3104B5D5" w14:textId="77777777" w:rsidR="00D21E8E" w:rsidRPr="00076E74" w:rsidRDefault="00D21E8E">
      <w:pPr>
        <w:rPr>
          <w:rFonts w:ascii="Calibri" w:hAnsi="Calibri" w:cs="Arial"/>
          <w:b/>
          <w:bCs/>
          <w:sz w:val="28"/>
          <w:szCs w:val="28"/>
        </w:rPr>
      </w:pPr>
      <w:r w:rsidRPr="00076E74">
        <w:rPr>
          <w:rFonts w:ascii="Calibri" w:hAnsi="Calibri" w:cs="Arial"/>
          <w:b/>
          <w:bCs/>
          <w:sz w:val="28"/>
          <w:szCs w:val="28"/>
        </w:rPr>
        <w:t xml:space="preserve">Příloha č. </w:t>
      </w:r>
      <w:r w:rsidR="00A93D43" w:rsidRPr="00076E74">
        <w:rPr>
          <w:rFonts w:ascii="Calibri" w:hAnsi="Calibri" w:cs="Arial"/>
          <w:b/>
          <w:bCs/>
          <w:sz w:val="28"/>
          <w:szCs w:val="28"/>
        </w:rPr>
        <w:t>4</w:t>
      </w:r>
      <w:r w:rsidRPr="00076E74">
        <w:rPr>
          <w:rFonts w:ascii="Calibri" w:hAnsi="Calibri" w:cs="Arial"/>
          <w:b/>
          <w:bCs/>
          <w:sz w:val="28"/>
          <w:szCs w:val="28"/>
        </w:rPr>
        <w:t xml:space="preserve"> </w:t>
      </w:r>
      <w:r w:rsidR="00873D58">
        <w:rPr>
          <w:rFonts w:ascii="Calibri" w:hAnsi="Calibri" w:cs="Arial"/>
          <w:b/>
          <w:bCs/>
          <w:sz w:val="28"/>
          <w:szCs w:val="28"/>
        </w:rPr>
        <w:t>zadávací dokumentace</w:t>
      </w:r>
    </w:p>
    <w:p w14:paraId="1CC076C9" w14:textId="77777777" w:rsidR="00A93D43" w:rsidRDefault="00A93D43"/>
    <w:p w14:paraId="1E99BEA9" w14:textId="77777777" w:rsidR="00A93D43" w:rsidRDefault="00A93D43" w:rsidP="00A93D43">
      <w:pPr>
        <w:jc w:val="center"/>
      </w:pPr>
      <w:r w:rsidRPr="00A93D43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Čestné prohlášení</w:t>
      </w:r>
      <w:r w:rsidRPr="00A93D43">
        <w:rPr>
          <w:rFonts w:ascii="Calibri" w:hAnsi="Calibri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0B34115F" w14:textId="77777777" w:rsidR="00A93D43" w:rsidRDefault="00A93D43"/>
    <w:p w14:paraId="678B10EC" w14:textId="77777777" w:rsidR="00F25C35" w:rsidRPr="00F25C35" w:rsidRDefault="00F25C35" w:rsidP="00F25C35">
      <w:pPr>
        <w:jc w:val="center"/>
        <w:rPr>
          <w:rFonts w:ascii="Calibri" w:hAnsi="Calibri" w:cs="Arial"/>
          <w:b/>
          <w:szCs w:val="28"/>
          <w:lang w:val="x-none" w:eastAsia="x-none"/>
        </w:rPr>
      </w:pPr>
      <w:r w:rsidRPr="00F25C35">
        <w:rPr>
          <w:rFonts w:ascii="Calibri" w:hAnsi="Calibri" w:cs="Arial"/>
          <w:b/>
          <w:szCs w:val="28"/>
          <w:lang w:val="x-none" w:eastAsia="x-none"/>
        </w:rPr>
        <w:t xml:space="preserve">o splnění základní způsobilosti dle ustanovení § 74 zákona č. 134/2016 Sb., </w:t>
      </w:r>
    </w:p>
    <w:p w14:paraId="5D151C67" w14:textId="77777777" w:rsidR="00A93D43" w:rsidRPr="0094520F" w:rsidRDefault="00F25C35" w:rsidP="00F25C35">
      <w:pPr>
        <w:jc w:val="center"/>
      </w:pPr>
      <w:r w:rsidRPr="00F25C35">
        <w:rPr>
          <w:rFonts w:ascii="Calibri" w:hAnsi="Calibri" w:cs="Arial"/>
          <w:b/>
          <w:szCs w:val="28"/>
          <w:lang w:val="x-none" w:eastAsia="x-none"/>
        </w:rPr>
        <w:t xml:space="preserve">o zadávání veřejných zakázek, v platném znění (dále </w:t>
      </w:r>
      <w:r>
        <w:rPr>
          <w:rFonts w:ascii="Calibri" w:hAnsi="Calibri" w:cs="Arial"/>
          <w:b/>
          <w:szCs w:val="28"/>
          <w:lang w:val="x-none" w:eastAsia="x-none"/>
        </w:rPr>
        <w:t xml:space="preserve">také </w:t>
      </w:r>
      <w:r w:rsidRPr="00F25C35">
        <w:rPr>
          <w:rFonts w:ascii="Calibri" w:hAnsi="Calibri" w:cs="Arial"/>
          <w:b/>
          <w:szCs w:val="28"/>
          <w:lang w:val="x-none" w:eastAsia="x-none"/>
        </w:rPr>
        <w:t>jen „zákon“)</w:t>
      </w:r>
      <w:r w:rsidR="00A93D43" w:rsidRPr="0094520F">
        <w:t xml:space="preserve"> </w:t>
      </w:r>
    </w:p>
    <w:p w14:paraId="0DEF8020" w14:textId="77777777" w:rsidR="00A93D43" w:rsidRDefault="00A93D43"/>
    <w:p w14:paraId="381303E6" w14:textId="77777777" w:rsid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4C8951D7" w14:textId="77777777" w:rsidR="00A93D43" w:rsidRPr="0094520F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  <w:lang w:eastAsia="x-none"/>
        </w:rPr>
      </w:pPr>
      <w:r w:rsidRPr="0094520F">
        <w:rPr>
          <w:rFonts w:ascii="Calibri" w:hAnsi="Calibri" w:cs="Calibri"/>
          <w:bCs/>
          <w:sz w:val="22"/>
          <w:szCs w:val="22"/>
          <w:lang w:eastAsia="x-none"/>
        </w:rPr>
        <w:t>Název veřejné zakázky:</w:t>
      </w:r>
    </w:p>
    <w:p w14:paraId="135A9417" w14:textId="1754F1BD" w:rsidR="00B42303" w:rsidRDefault="00893162" w:rsidP="00AB4505">
      <w:pPr>
        <w:spacing w:after="120"/>
        <w:rPr>
          <w:rFonts w:ascii="Calibri" w:hAnsi="Calibri" w:cs="Calibri"/>
          <w:b/>
          <w:bCs/>
        </w:rPr>
      </w:pPr>
      <w:r w:rsidRPr="00893162">
        <w:rPr>
          <w:rFonts w:ascii="Calibri" w:hAnsi="Calibri" w:cs="Calibri"/>
          <w:b/>
          <w:bCs/>
        </w:rPr>
        <w:t xml:space="preserve">Zajištění pravidelného svozu a likvidace biologicky rozložitelného odpadu z kuchyně a stravovny </w:t>
      </w:r>
      <w:r w:rsidR="00F11C1F" w:rsidRPr="00F11C1F">
        <w:rPr>
          <w:rFonts w:ascii="Calibri" w:hAnsi="Calibri" w:cs="Calibri"/>
          <w:b/>
          <w:bCs/>
        </w:rPr>
        <w:t>Orlickoústecké</w:t>
      </w:r>
      <w:r w:rsidRPr="00893162">
        <w:rPr>
          <w:rFonts w:ascii="Calibri" w:hAnsi="Calibri" w:cs="Calibri"/>
          <w:b/>
          <w:bCs/>
        </w:rPr>
        <w:t xml:space="preserve"> nemocnice</w:t>
      </w:r>
    </w:p>
    <w:p w14:paraId="0BDA23CF" w14:textId="77777777" w:rsidR="00893162" w:rsidRPr="009774B3" w:rsidRDefault="00893162" w:rsidP="00AB4505">
      <w:pPr>
        <w:spacing w:after="120"/>
        <w:rPr>
          <w:rFonts w:ascii="Calibri" w:hAnsi="Calibri" w:cs="Calibri"/>
          <w:b/>
          <w:bCs/>
        </w:rPr>
      </w:pP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A93D43" w:rsidRPr="00C511F5" w14:paraId="5185F216" w14:textId="77777777" w:rsidTr="006739FF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14EFE08B" w14:textId="77777777" w:rsidR="00A93D43" w:rsidRPr="00A93D43" w:rsidRDefault="00A93D43" w:rsidP="006739FF">
            <w:pPr>
              <w:rPr>
                <w:rFonts w:ascii="Calibri" w:hAnsi="Calibri" w:cs="Arial"/>
                <w:b/>
                <w:color w:val="73767D"/>
              </w:rPr>
            </w:pPr>
            <w:r w:rsidRPr="00A93D43"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A93D43" w:rsidRPr="00C511F5" w14:paraId="267E96D7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1AA51BAC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Obchodní firma/název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B235B9E" w14:textId="77777777" w:rsidR="00A93D43" w:rsidRPr="00A93D43" w:rsidRDefault="0055519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46AF546A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616D72CC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Sídlo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ED9DAE5" w14:textId="77777777" w:rsidR="00A93D43" w:rsidRPr="00A93D43" w:rsidRDefault="0055519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4A984570" w14:textId="77777777" w:rsidTr="006739FF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F463C73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IČO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489EEBA" w14:textId="77777777" w:rsidR="00A93D43" w:rsidRPr="00A93D43" w:rsidRDefault="0055519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795F4C43" w14:textId="77777777" w:rsidTr="006739FF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4EACBACB" w14:textId="77777777" w:rsidR="00A93D43" w:rsidRPr="00A93D43" w:rsidRDefault="00A93D43" w:rsidP="006739FF">
            <w:pPr>
              <w:rPr>
                <w:rFonts w:ascii="Calibri" w:hAnsi="Calibri" w:cs="Arial"/>
                <w:bCs/>
              </w:rPr>
            </w:pPr>
            <w:r w:rsidRPr="00A93D43">
              <w:rPr>
                <w:rFonts w:ascii="Calibri" w:hAnsi="Calibri" w:cs="Arial"/>
              </w:rPr>
              <w:t xml:space="preserve">Osoba oprávněná </w:t>
            </w:r>
            <w:r w:rsidRPr="00A93D43">
              <w:rPr>
                <w:rFonts w:ascii="Calibri" w:hAnsi="Calibri" w:cs="Arial"/>
              </w:rPr>
              <w:br/>
              <w:t>jednat za dodavatele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386E72B" w14:textId="77777777" w:rsidR="00A93D43" w:rsidRPr="00A93D43" w:rsidRDefault="0055519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</w:tbl>
    <w:p w14:paraId="57FD98E7" w14:textId="77777777" w:rsidR="00D21E8E" w:rsidRDefault="00D21E8E">
      <w:pPr>
        <w:spacing w:after="120"/>
        <w:rPr>
          <w:rFonts w:ascii="Calibri" w:hAnsi="Calibri" w:cs="Calibri"/>
          <w:b/>
          <w:sz w:val="22"/>
          <w:szCs w:val="22"/>
        </w:rPr>
      </w:pPr>
    </w:p>
    <w:p w14:paraId="36DFCBC8" w14:textId="77777777" w:rsidR="00D21E8E" w:rsidRDefault="00A93D43" w:rsidP="00A93D43">
      <w:pPr>
        <w:tabs>
          <w:tab w:val="left" w:pos="426"/>
        </w:tabs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>Č</w:t>
      </w:r>
      <w:r w:rsidR="00D21E8E">
        <w:rPr>
          <w:rFonts w:ascii="Calibri" w:hAnsi="Calibri" w:cs="Calibri"/>
          <w:sz w:val="22"/>
          <w:szCs w:val="22"/>
        </w:rPr>
        <w:t xml:space="preserve">estně prohlašuji, že </w:t>
      </w:r>
      <w:r w:rsidR="00CC50F4">
        <w:rPr>
          <w:rFonts w:ascii="Calibri" w:hAnsi="Calibri" w:cs="Calibri"/>
          <w:sz w:val="22"/>
          <w:szCs w:val="22"/>
        </w:rPr>
        <w:t>jsme účastníkem, který</w:t>
      </w:r>
      <w:r w:rsidR="00D21E8E">
        <w:rPr>
          <w:rFonts w:ascii="Calibri" w:hAnsi="Calibri" w:cs="Calibri"/>
          <w:sz w:val="22"/>
          <w:szCs w:val="22"/>
        </w:rPr>
        <w:t xml:space="preserve"> splňuje základní způsobilost, neboť:</w:t>
      </w:r>
    </w:p>
    <w:p w14:paraId="429986C8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 zahlazeným odsouzením se nepřihlíží,</w:t>
      </w:r>
    </w:p>
    <w:p w14:paraId="16D4794E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v evidenci daní zachycen splatný daňový nedoplatek, </w:t>
      </w:r>
    </w:p>
    <w:p w14:paraId="703E6639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24E47E16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6CC5E2B0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E966BD3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6BB38173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tato právnická osoba, </w:t>
      </w:r>
    </w:p>
    <w:p w14:paraId="607A0619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každý člen statutárního orgánu této právnické osoby a </w:t>
      </w:r>
    </w:p>
    <w:p w14:paraId="4448C785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osoba zastupující tuto právnickou osobu v statutárním orgánu dodavatele. </w:t>
      </w:r>
    </w:p>
    <w:p w14:paraId="371B1C5F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Dále čestně prohlašuji, že účastní-li se zadávacího řízení pobočka závodu </w:t>
      </w:r>
    </w:p>
    <w:p w14:paraId="261C474C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zahraniční právnické osoby, podmínku podle odstavce 1 písm. a) splňuje tato právnická osoba a vedoucí pobočky závodu, </w:t>
      </w:r>
    </w:p>
    <w:p w14:paraId="25E7FFD5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české právnické osoby, podmínku podle odstavce 1 písm. a) splňují osoby uvedené v odstavci 2 a vedoucí pobočky závodu. </w:t>
      </w:r>
    </w:p>
    <w:p w14:paraId="504E6452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6A6B84BD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39D03687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3C8BA27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469A2D3B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3C5F9B7" w14:textId="77777777" w:rsidR="00D21E8E" w:rsidRDefault="00D21E8E">
      <w:r>
        <w:rPr>
          <w:rFonts w:ascii="Calibri" w:hAnsi="Calibri" w:cs="Calibri"/>
          <w:sz w:val="22"/>
          <w:szCs w:val="22"/>
        </w:rPr>
        <w:t>V ………………</w:t>
      </w:r>
      <w:r w:rsidR="00CC50F4">
        <w:rPr>
          <w:rFonts w:ascii="Calibri" w:hAnsi="Calibri" w:cs="Calibri"/>
          <w:sz w:val="22"/>
          <w:szCs w:val="22"/>
        </w:rPr>
        <w:t>……….</w:t>
      </w:r>
      <w:r>
        <w:rPr>
          <w:rFonts w:ascii="Calibri" w:hAnsi="Calibri" w:cs="Calibri"/>
          <w:sz w:val="22"/>
          <w:szCs w:val="22"/>
        </w:rPr>
        <w:t>…dne …..………</w:t>
      </w:r>
      <w:r w:rsidR="00CC50F4">
        <w:rPr>
          <w:rFonts w:ascii="Calibri" w:hAnsi="Calibri" w:cs="Calibri"/>
          <w:sz w:val="22"/>
          <w:szCs w:val="22"/>
        </w:rPr>
        <w:t>…</w:t>
      </w:r>
      <w:r w:rsidR="00076E74">
        <w:rPr>
          <w:rFonts w:ascii="Calibri" w:hAnsi="Calibri" w:cs="Calibri"/>
          <w:sz w:val="22"/>
          <w:szCs w:val="22"/>
        </w:rPr>
        <w:t>…..</w:t>
      </w:r>
    </w:p>
    <w:p w14:paraId="7D09ADAE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758E1FF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7E2E228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460AEF60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C8DFD5C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5E3D70D6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61EA758" w14:textId="77777777" w:rsidR="00D21E8E" w:rsidRDefault="00CC50F4" w:rsidP="00CC50F4">
      <w:pPr>
        <w:tabs>
          <w:tab w:val="left" w:pos="4536"/>
        </w:tabs>
        <w:spacing w:line="360" w:lineRule="auto"/>
        <w:ind w:left="4248"/>
      </w:pPr>
      <w:r>
        <w:rPr>
          <w:rFonts w:ascii="Calibri" w:hAnsi="Calibri" w:cs="Calibri"/>
          <w:b/>
          <w:sz w:val="22"/>
          <w:szCs w:val="22"/>
        </w:rPr>
        <w:tab/>
      </w:r>
      <w:r w:rsidR="00D21E8E">
        <w:rPr>
          <w:rFonts w:ascii="Calibri" w:hAnsi="Calibri" w:cs="Calibri"/>
          <w:b/>
          <w:sz w:val="22"/>
          <w:szCs w:val="22"/>
        </w:rPr>
        <w:t>..........................................................</w:t>
      </w:r>
      <w:r>
        <w:rPr>
          <w:rFonts w:ascii="Calibri" w:hAnsi="Calibri" w:cs="Calibri"/>
          <w:b/>
          <w:sz w:val="22"/>
          <w:szCs w:val="22"/>
        </w:rPr>
        <w:t>..........</w:t>
      </w:r>
    </w:p>
    <w:p w14:paraId="1106C080" w14:textId="77777777" w:rsidR="00D21E8E" w:rsidRDefault="00D21E8E" w:rsidP="00CC50F4">
      <w:pPr>
        <w:ind w:left="2832" w:firstLine="708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eastAsia="Calibri" w:hAnsi="Calibri" w:cs="Calibri"/>
          <w:sz w:val="22"/>
          <w:szCs w:val="22"/>
        </w:rPr>
        <w:t xml:space="preserve">     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odpis osoby </w:t>
      </w:r>
      <w:r w:rsidR="00CC50F4" w:rsidRPr="00CC50F4">
        <w:rPr>
          <w:rFonts w:ascii="Calibri" w:hAnsi="Calibri" w:cs="Calibri"/>
          <w:sz w:val="22"/>
          <w:szCs w:val="22"/>
        </w:rPr>
        <w:t>oprávněné jednat jménem či za dodavatele</w:t>
      </w:r>
    </w:p>
    <w:p w14:paraId="4B13A6C5" w14:textId="77777777" w:rsidR="00D21E8E" w:rsidRDefault="00D21E8E"/>
    <w:sectPr w:rsidR="00D21E8E" w:rsidSect="00FD76D7">
      <w:headerReference w:type="default" r:id="rId7"/>
      <w:footerReference w:type="default" r:id="rId8"/>
      <w:pgSz w:w="11906" w:h="16838"/>
      <w:pgMar w:top="1418" w:right="1134" w:bottom="1134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B038C" w14:textId="77777777" w:rsidR="00A54A23" w:rsidRDefault="00A54A23">
      <w:r>
        <w:separator/>
      </w:r>
    </w:p>
  </w:endnote>
  <w:endnote w:type="continuationSeparator" w:id="0">
    <w:p w14:paraId="6334E595" w14:textId="77777777" w:rsidR="00A54A23" w:rsidRDefault="00A54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BE40D" w14:textId="77777777" w:rsidR="00D21E8E" w:rsidRDefault="00D21E8E">
    <w:pPr>
      <w:pStyle w:val="Zpat"/>
      <w:jc w:val="center"/>
      <w:rPr>
        <w:rFonts w:ascii="Tahoma" w:hAnsi="Tahoma" w:cs="Tahoma"/>
      </w:rPr>
    </w:pPr>
  </w:p>
  <w:p w14:paraId="5FF887E9" w14:textId="77777777" w:rsidR="00D21E8E" w:rsidRDefault="00D21E8E">
    <w:pPr>
      <w:pStyle w:val="Zpa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4C52B" w14:textId="77777777" w:rsidR="00A54A23" w:rsidRDefault="00A54A23">
      <w:r>
        <w:separator/>
      </w:r>
    </w:p>
  </w:footnote>
  <w:footnote w:type="continuationSeparator" w:id="0">
    <w:p w14:paraId="25FCF96B" w14:textId="77777777" w:rsidR="00A54A23" w:rsidRDefault="00A54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398F8" w14:textId="77777777" w:rsidR="00D21E8E" w:rsidRDefault="00D21E8E">
    <w:pPr>
      <w:pStyle w:val="Zhlav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decimal"/>
      <w:pStyle w:val="Textpsmene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num w:numId="1" w16cid:durableId="878125474">
    <w:abstractNumId w:val="0"/>
  </w:num>
  <w:num w:numId="2" w16cid:durableId="1874148483">
    <w:abstractNumId w:val="1"/>
  </w:num>
  <w:num w:numId="3" w16cid:durableId="646666018">
    <w:abstractNumId w:val="2"/>
  </w:num>
  <w:num w:numId="4" w16cid:durableId="1937978742">
    <w:abstractNumId w:val="3"/>
  </w:num>
  <w:num w:numId="5" w16cid:durableId="933436286">
    <w:abstractNumId w:val="4"/>
  </w:num>
  <w:num w:numId="6" w16cid:durableId="18051994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28"/>
    <w:rsid w:val="00010B0E"/>
    <w:rsid w:val="00012DE5"/>
    <w:rsid w:val="0005125A"/>
    <w:rsid w:val="00076E74"/>
    <w:rsid w:val="001C5FDA"/>
    <w:rsid w:val="001D1F2A"/>
    <w:rsid w:val="001F4729"/>
    <w:rsid w:val="002B5769"/>
    <w:rsid w:val="002E7E37"/>
    <w:rsid w:val="0030394F"/>
    <w:rsid w:val="00312F1C"/>
    <w:rsid w:val="00344A73"/>
    <w:rsid w:val="003832CF"/>
    <w:rsid w:val="003974B8"/>
    <w:rsid w:val="003C07A7"/>
    <w:rsid w:val="00477FAD"/>
    <w:rsid w:val="00493F64"/>
    <w:rsid w:val="004D01E8"/>
    <w:rsid w:val="0055519C"/>
    <w:rsid w:val="005A44F8"/>
    <w:rsid w:val="00622770"/>
    <w:rsid w:val="006739FF"/>
    <w:rsid w:val="006A749B"/>
    <w:rsid w:val="006C2ACF"/>
    <w:rsid w:val="00786E28"/>
    <w:rsid w:val="007F1A15"/>
    <w:rsid w:val="00813524"/>
    <w:rsid w:val="00873D58"/>
    <w:rsid w:val="00893162"/>
    <w:rsid w:val="008B7A08"/>
    <w:rsid w:val="008D7147"/>
    <w:rsid w:val="008E5B9A"/>
    <w:rsid w:val="0094520B"/>
    <w:rsid w:val="0094520F"/>
    <w:rsid w:val="009774B3"/>
    <w:rsid w:val="009A60DD"/>
    <w:rsid w:val="00A31D7F"/>
    <w:rsid w:val="00A35FF4"/>
    <w:rsid w:val="00A54A23"/>
    <w:rsid w:val="00A9275F"/>
    <w:rsid w:val="00A93D43"/>
    <w:rsid w:val="00AB4505"/>
    <w:rsid w:val="00B152ED"/>
    <w:rsid w:val="00B2323E"/>
    <w:rsid w:val="00B42303"/>
    <w:rsid w:val="00B6638F"/>
    <w:rsid w:val="00B72B4C"/>
    <w:rsid w:val="00CC50F4"/>
    <w:rsid w:val="00D21E8E"/>
    <w:rsid w:val="00D439F7"/>
    <w:rsid w:val="00D53007"/>
    <w:rsid w:val="00D70398"/>
    <w:rsid w:val="00E7728F"/>
    <w:rsid w:val="00F11C1F"/>
    <w:rsid w:val="00F25C35"/>
    <w:rsid w:val="00FB46D9"/>
    <w:rsid w:val="00FD76D7"/>
    <w:rsid w:val="00FF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8348BDC"/>
  <w15:chartTrackingRefBased/>
  <w15:docId w15:val="{F9087388-FAC6-49B2-B103-3119886E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hint="default"/>
      <w:i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  <w:lang w:val="cs-CZ" w:bidi="ar-SA"/>
    </w:rPr>
  </w:style>
  <w:style w:type="character" w:customStyle="1" w:styleId="Nadpis2Char">
    <w:name w:val="Nadpis 2 Char"/>
    <w:rPr>
      <w:rFonts w:ascii="Arial" w:hAnsi="Arial" w:cs="Arial"/>
      <w:b/>
      <w:bCs/>
      <w:iCs/>
      <w:sz w:val="28"/>
      <w:szCs w:val="28"/>
      <w:lang w:val="cs-CZ" w:bidi="ar-SA"/>
    </w:rPr>
  </w:style>
  <w:style w:type="character" w:customStyle="1" w:styleId="apple-style-span">
    <w:name w:val="apple-style-span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ZpatChar">
    <w:name w:val="Zápatí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numId w:val="5"/>
      </w:numPr>
      <w:jc w:val="both"/>
    </w:pPr>
  </w:style>
  <w:style w:type="paragraph" w:customStyle="1" w:styleId="Textodstavce">
    <w:name w:val="Text odstavce"/>
    <w:basedOn w:val="Normln"/>
    <w:pPr>
      <w:tabs>
        <w:tab w:val="num" w:pos="782"/>
        <w:tab w:val="left" w:pos="851"/>
      </w:tabs>
      <w:spacing w:before="120" w:after="120"/>
      <w:ind w:firstLine="425"/>
      <w:jc w:val="both"/>
    </w:pPr>
  </w:style>
  <w:style w:type="paragraph" w:customStyle="1" w:styleId="Textbodu">
    <w:name w:val="Text bodu"/>
    <w:basedOn w:val="Normln"/>
    <w:pPr>
      <w:tabs>
        <w:tab w:val="left" w:pos="851"/>
      </w:tabs>
      <w:ind w:left="851" w:hanging="426"/>
      <w:jc w:val="both"/>
    </w:pPr>
    <w:rPr>
      <w:rFonts w:ascii="Verdana" w:hAnsi="Verdana" w:cs="Verdana"/>
      <w:sz w:val="20"/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2094</Characters>
  <Application>Microsoft Office Word</Application>
  <DocSecurity>0</DocSecurity>
  <Lines>51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Karlovarská krajská nemocnice, a.s.</dc:creator>
  <cp:keywords/>
  <cp:lastModifiedBy>Buchtová Martina (PKN-ZAK)</cp:lastModifiedBy>
  <cp:revision>5</cp:revision>
  <cp:lastPrinted>2021-08-09T10:19:00Z</cp:lastPrinted>
  <dcterms:created xsi:type="dcterms:W3CDTF">2025-12-23T09:26:00Z</dcterms:created>
  <dcterms:modified xsi:type="dcterms:W3CDTF">2026-01-07T12:05:00Z</dcterms:modified>
</cp:coreProperties>
</file>